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1901F4C" w:rsidR="007F19D6" w:rsidRPr="00B82E66" w:rsidRDefault="00F658F0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bCs/>
          <w:sz w:val="22"/>
          <w:szCs w:val="22"/>
        </w:rPr>
        <w:fldChar w:fldCharType="begin"/>
      </w:r>
      <w:r>
        <w:rPr>
          <w:rFonts w:ascii="Arial Narrow" w:hAnsi="Arial Narrow" w:cs="Arial"/>
          <w:b/>
          <w:bCs/>
          <w:sz w:val="22"/>
          <w:szCs w:val="22"/>
        </w:rPr>
        <w:instrText xml:space="preserve"> GOTOBUTTON ezdAkceptujacy1Nazwa </w:instrText>
      </w:r>
      <w:r>
        <w:rPr>
          <w:rFonts w:ascii="Arial Narrow" w:hAnsi="Arial Narrow" w:cs="Arial"/>
          <w:b/>
          <w:bCs/>
          <w:sz w:val="22"/>
          <w:szCs w:val="22"/>
        </w:rPr>
        <w:fldChar w:fldCharType="end"/>
      </w:r>
      <w:sdt>
        <w:sdtPr>
          <w:rPr>
            <w:rFonts w:ascii="Arial Narrow" w:hAnsi="Arial Narrow" w:cs="Arial"/>
            <w:b/>
            <w:bCs/>
            <w:sz w:val="22"/>
            <w:szCs w:val="22"/>
          </w:rPr>
          <w:id w:val="1871578016"/>
          <w:placeholder>
            <w:docPart w:val="F141456CDB8A43C7BC1DA46531EC6C00"/>
          </w:placeholder>
          <w:docPartList>
            <w:docPartGallery w:val="Quick Parts"/>
          </w:docPartList>
        </w:sdtPr>
        <w:sdtEndPr/>
        <w:sdtContent>
          <w:r w:rsidR="00C0384A" w:rsidRPr="00C0384A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C0384A">
            <w:rPr>
              <w:rFonts w:ascii="Arial Narrow" w:hAnsi="Arial Narrow" w:cstheme="minorHAnsi"/>
              <w:sz w:val="22"/>
              <w:szCs w:val="22"/>
            </w:rPr>
            <w:t>BGO-BGA.25.5.2024</w:t>
          </w:r>
        </w:sdtContent>
      </w:sdt>
    </w:p>
    <w:p w14:paraId="36DE70D8" w14:textId="6EF5E3B6" w:rsidR="007F19D6" w:rsidRPr="00B82E66" w:rsidRDefault="00A14D09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  <w:t>Załącznik nr 1 do Zapytania ofertowego</w:t>
      </w: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A4299B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F658F0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F658F0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F658F0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F658F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F658F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F658F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F658F0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5EBD2575" w:rsidR="007F19D6" w:rsidRPr="00C0384A" w:rsidRDefault="00F658F0" w:rsidP="00C0384A">
      <w:pPr>
        <w:pStyle w:val="Tytu"/>
        <w:jc w:val="both"/>
        <w:rPr>
          <w:rFonts w:ascii="Arial Narrow" w:hAnsi="Arial Narrow" w:cstheme="minorHAnsi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sdt>
        <w:sdtPr>
          <w:rPr>
            <w:rFonts w:ascii="Arial Narrow" w:hAnsi="Arial Narrow" w:cstheme="minorHAnsi"/>
            <w:sz w:val="22"/>
            <w:szCs w:val="22"/>
          </w:rPr>
          <w:id w:val="1143087216"/>
          <w:placeholder>
            <w:docPart w:val="A424B1D8BEDF49468239D8461EE03FCB"/>
          </w:placeholder>
          <w:text/>
        </w:sdtPr>
        <w:sdtEndPr/>
        <w:sdtContent>
          <w:r w:rsidR="00C0384A" w:rsidRPr="00D674CB">
            <w:rPr>
              <w:rFonts w:ascii="Arial Narrow" w:hAnsi="Arial Narrow" w:cstheme="minorHAnsi"/>
              <w:sz w:val="22"/>
              <w:szCs w:val="22"/>
            </w:rPr>
            <w:t>dostawę specjalistycznych materiałów do przechowywania i opracowywania materiałów archiwalnyc</w:t>
          </w:r>
          <w:r w:rsidR="00C0384A">
            <w:rPr>
              <w:rFonts w:ascii="Arial Narrow" w:hAnsi="Arial Narrow" w:cstheme="minorHAnsi"/>
              <w:sz w:val="22"/>
              <w:szCs w:val="22"/>
            </w:rPr>
            <w:t>h</w:t>
          </w:r>
        </w:sdtContent>
      </w:sdt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>
        <w:rPr>
          <w:rFonts w:ascii="Arial Narrow" w:hAnsi="Arial Narrow"/>
          <w:b w:val="0"/>
          <w:i/>
          <w:sz w:val="18"/>
          <w:szCs w:val="18"/>
        </w:rPr>
        <w:t>nazwa</w:t>
      </w:r>
      <w:r w:rsidRPr="00761156">
        <w:rPr>
          <w:rFonts w:ascii="Arial Narrow" w:hAnsi="Arial Narrow"/>
          <w:b w:val="0"/>
          <w:i/>
          <w:sz w:val="18"/>
          <w:szCs w:val="18"/>
        </w:rPr>
        <w:t>ł zamówienia)</w:t>
      </w:r>
      <w:r w:rsidR="00C0384A">
        <w:rPr>
          <w:rFonts w:ascii="Arial Narrow" w:hAnsi="Arial Narrow"/>
          <w:b w:val="0"/>
          <w:i/>
          <w:sz w:val="18"/>
          <w:szCs w:val="18"/>
        </w:rPr>
        <w:t>,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F658F0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F658F0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F658F0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F658F0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F658F0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F658F0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F658F0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F658F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F658F0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F658F0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F658F0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3B611CDF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</w:t>
      </w:r>
      <w:r w:rsidR="00960141" w:rsidRPr="0029747E">
        <w:rPr>
          <w:rFonts w:ascii="Arial Narrow" w:hAnsi="Arial Narrow" w:cs="Times New Roman"/>
          <w:sz w:val="22"/>
          <w:szCs w:val="22"/>
        </w:rPr>
        <w:t xml:space="preserve">łączną </w:t>
      </w:r>
      <w:r w:rsidRPr="00B82E66">
        <w:rPr>
          <w:rFonts w:ascii="Arial Narrow" w:hAnsi="Arial Narrow" w:cs="Times New Roman"/>
          <w:sz w:val="22"/>
          <w:szCs w:val="22"/>
        </w:rPr>
        <w:t xml:space="preserve">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6074751C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</w:t>
      </w:r>
      <w:r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F658F0" w:rsidP="000D26FB">
      <w:pPr>
        <w:pStyle w:val="Zwykytekst"/>
        <w:numPr>
          <w:ilvl w:val="0"/>
          <w:numId w:val="1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F658F0" w:rsidP="000D26FB">
      <w:pPr>
        <w:pStyle w:val="Zwykyteks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F658F0" w:rsidP="000D26FB">
      <w:pPr>
        <w:pStyle w:val="Zwykyteks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1B58DD7" w:rsidR="007F19D6" w:rsidRPr="00B82E66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960141" w:rsidRPr="0029747E">
        <w:rPr>
          <w:rFonts w:ascii="Arial Narrow" w:hAnsi="Arial Narrow" w:cs="Times New Roman"/>
          <w:sz w:val="22"/>
          <w:szCs w:val="22"/>
        </w:rPr>
        <w:t>zlecenia</w:t>
      </w:r>
      <w:r w:rsidRPr="0029747E">
        <w:rPr>
          <w:rFonts w:ascii="Arial Narrow" w:hAnsi="Arial Narrow" w:cs="Times New Roman"/>
          <w:sz w:val="22"/>
          <w:szCs w:val="22"/>
        </w:rPr>
        <w:t xml:space="preserve"> stanowiącym załącznik nr </w:t>
      </w:r>
      <w:r w:rsidR="00960141" w:rsidRPr="0029747E">
        <w:rPr>
          <w:rFonts w:ascii="Arial Narrow" w:hAnsi="Arial Narrow" w:cs="Times New Roman"/>
          <w:sz w:val="22"/>
          <w:szCs w:val="22"/>
        </w:rPr>
        <w:t>2</w:t>
      </w:r>
      <w:r w:rsidRPr="0029747E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Pr="0029747E">
        <w:rPr>
          <w:rFonts w:ascii="Arial Narrow" w:hAnsi="Arial Narrow" w:cs="Times New Roman"/>
          <w:sz w:val="22"/>
          <w:szCs w:val="22"/>
        </w:rPr>
        <w:br/>
        <w:t xml:space="preserve">i zobowiązujemy się, w przypadku uznania naszej oferty za najkorzystniejszą, do zawarcia </w:t>
      </w:r>
      <w:r w:rsidR="00960141" w:rsidRPr="0029747E">
        <w:rPr>
          <w:rFonts w:ascii="Arial Narrow" w:hAnsi="Arial Narrow" w:cs="Times New Roman"/>
          <w:sz w:val="22"/>
          <w:szCs w:val="22"/>
        </w:rPr>
        <w:t>zlecenia</w:t>
      </w:r>
      <w:r w:rsidRPr="0029747E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zgodne</w:t>
      </w:r>
      <w:r w:rsidR="00960141">
        <w:rPr>
          <w:rFonts w:ascii="Arial Narrow" w:hAnsi="Arial Narrow" w:cs="Times New Roman"/>
          <w:sz w:val="22"/>
          <w:szCs w:val="22"/>
        </w:rPr>
        <w:t>go</w:t>
      </w:r>
      <w:r w:rsidRPr="00B82E66">
        <w:rPr>
          <w:rFonts w:ascii="Arial Narrow" w:hAnsi="Arial Narrow" w:cs="Times New Roman"/>
          <w:sz w:val="22"/>
          <w:szCs w:val="22"/>
        </w:rPr>
        <w:t xml:space="preserve"> z je</w:t>
      </w:r>
      <w:r w:rsidR="00960141">
        <w:rPr>
          <w:rFonts w:ascii="Arial Narrow" w:hAnsi="Arial Narrow" w:cs="Times New Roman"/>
          <w:sz w:val="22"/>
          <w:szCs w:val="22"/>
        </w:rPr>
        <w:t>go</w:t>
      </w:r>
      <w:r w:rsidRPr="00B82E66">
        <w:rPr>
          <w:rFonts w:ascii="Arial Narrow" w:hAnsi="Arial Narrow" w:cs="Times New Roman"/>
          <w:sz w:val="22"/>
          <w:szCs w:val="22"/>
        </w:rPr>
        <w:t xml:space="preserve"> treścią, w miejscu i terminie wyznaczonym przez Zamawiającego.</w:t>
      </w:r>
    </w:p>
    <w:p w14:paraId="1C958D13" w14:textId="77777777" w:rsidR="007F19D6" w:rsidRPr="002F1E30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F658F0" w:rsidP="000D26FB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F658F0" w:rsidP="000D26FB">
      <w:pPr>
        <w:pStyle w:val="Zwykytekst"/>
        <w:numPr>
          <w:ilvl w:val="0"/>
          <w:numId w:val="1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F658F0" w:rsidP="000D26FB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0FF1EAD" w14:textId="77777777" w:rsidR="007F19D6" w:rsidRPr="00B82E66" w:rsidRDefault="00F658F0" w:rsidP="000D26FB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0D26FB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1801623" w:rsidR="007F19D6" w:rsidRDefault="00F658F0" w:rsidP="000D26FB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</w:t>
      </w:r>
      <w:r w:rsidRPr="00635D8E">
        <w:rPr>
          <w:rFonts w:ascii="Arial Narrow" w:hAnsi="Arial Narrow" w:cs="Tahoma"/>
          <w:sz w:val="22"/>
          <w:szCs w:val="22"/>
        </w:rPr>
        <w:t>0</w:t>
      </w:r>
      <w:r w:rsidR="00960141" w:rsidRPr="00635D8E">
        <w:rPr>
          <w:rFonts w:ascii="Arial Narrow" w:hAnsi="Arial Narrow" w:cs="Tahoma"/>
          <w:sz w:val="22"/>
          <w:szCs w:val="22"/>
        </w:rPr>
        <w:t>24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23A3E237" w14:textId="77777777" w:rsidR="007F19D6" w:rsidRPr="00CE1C1F" w:rsidRDefault="00F658F0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F658F0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454C836B" w:rsidR="007F19D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35A6BC7" w14:textId="77777777" w:rsidR="000D26FB" w:rsidRPr="00B82E66" w:rsidRDefault="000D26FB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F658F0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76C7" w14:textId="77777777" w:rsidR="00235BDF" w:rsidRDefault="00235BDF">
      <w:r>
        <w:separator/>
      </w:r>
    </w:p>
  </w:endnote>
  <w:endnote w:type="continuationSeparator" w:id="0">
    <w:p w14:paraId="50F27E1D" w14:textId="77777777" w:rsidR="00235BDF" w:rsidRDefault="0023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F658F0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7F75" w14:textId="77777777" w:rsidR="00235BDF" w:rsidRDefault="00235BDF" w:rsidP="00A106F6">
      <w:r>
        <w:separator/>
      </w:r>
    </w:p>
  </w:footnote>
  <w:footnote w:type="continuationSeparator" w:id="0">
    <w:p w14:paraId="72BD53BB" w14:textId="77777777" w:rsidR="00235BDF" w:rsidRDefault="00235BDF" w:rsidP="00A106F6">
      <w:r>
        <w:continuationSeparator/>
      </w:r>
    </w:p>
  </w:footnote>
  <w:footnote w:id="1">
    <w:p w14:paraId="1C1FAE20" w14:textId="77777777" w:rsidR="007F19D6" w:rsidRDefault="00F658F0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F658F0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259C29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05E35E4" w:tentative="1">
      <w:start w:val="1"/>
      <w:numFmt w:val="lowerLetter"/>
      <w:lvlText w:val="%2."/>
      <w:lvlJc w:val="left"/>
      <w:pPr>
        <w:ind w:left="1222" w:hanging="360"/>
      </w:pPr>
    </w:lvl>
    <w:lvl w:ilvl="2" w:tplc="C9D68BE0" w:tentative="1">
      <w:start w:val="1"/>
      <w:numFmt w:val="lowerRoman"/>
      <w:lvlText w:val="%3."/>
      <w:lvlJc w:val="right"/>
      <w:pPr>
        <w:ind w:left="1942" w:hanging="180"/>
      </w:pPr>
    </w:lvl>
    <w:lvl w:ilvl="3" w:tplc="8E444334" w:tentative="1">
      <w:start w:val="1"/>
      <w:numFmt w:val="decimal"/>
      <w:lvlText w:val="%4."/>
      <w:lvlJc w:val="left"/>
      <w:pPr>
        <w:ind w:left="2662" w:hanging="360"/>
      </w:pPr>
    </w:lvl>
    <w:lvl w:ilvl="4" w:tplc="903CEF96" w:tentative="1">
      <w:start w:val="1"/>
      <w:numFmt w:val="lowerLetter"/>
      <w:lvlText w:val="%5."/>
      <w:lvlJc w:val="left"/>
      <w:pPr>
        <w:ind w:left="3382" w:hanging="360"/>
      </w:pPr>
    </w:lvl>
    <w:lvl w:ilvl="5" w:tplc="ED129124" w:tentative="1">
      <w:start w:val="1"/>
      <w:numFmt w:val="lowerRoman"/>
      <w:lvlText w:val="%6."/>
      <w:lvlJc w:val="right"/>
      <w:pPr>
        <w:ind w:left="4102" w:hanging="180"/>
      </w:pPr>
    </w:lvl>
    <w:lvl w:ilvl="6" w:tplc="9C54CFEE" w:tentative="1">
      <w:start w:val="1"/>
      <w:numFmt w:val="decimal"/>
      <w:lvlText w:val="%7."/>
      <w:lvlJc w:val="left"/>
      <w:pPr>
        <w:ind w:left="4822" w:hanging="360"/>
      </w:pPr>
    </w:lvl>
    <w:lvl w:ilvl="7" w:tplc="5CAEF800" w:tentative="1">
      <w:start w:val="1"/>
      <w:numFmt w:val="lowerLetter"/>
      <w:lvlText w:val="%8."/>
      <w:lvlJc w:val="left"/>
      <w:pPr>
        <w:ind w:left="5542" w:hanging="360"/>
      </w:pPr>
    </w:lvl>
    <w:lvl w:ilvl="8" w:tplc="AFB891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0975A8E"/>
    <w:multiLevelType w:val="hybridMultilevel"/>
    <w:tmpl w:val="C700EFD0"/>
    <w:lvl w:ilvl="0" w:tplc="66D2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88EC8C" w:tentative="1">
      <w:start w:val="1"/>
      <w:numFmt w:val="lowerLetter"/>
      <w:lvlText w:val="%2."/>
      <w:lvlJc w:val="left"/>
      <w:pPr>
        <w:ind w:left="1440" w:hanging="360"/>
      </w:pPr>
    </w:lvl>
    <w:lvl w:ilvl="2" w:tplc="6494DA76" w:tentative="1">
      <w:start w:val="1"/>
      <w:numFmt w:val="lowerRoman"/>
      <w:lvlText w:val="%3."/>
      <w:lvlJc w:val="right"/>
      <w:pPr>
        <w:ind w:left="2160" w:hanging="180"/>
      </w:pPr>
    </w:lvl>
    <w:lvl w:ilvl="3" w:tplc="59C2CFAE" w:tentative="1">
      <w:start w:val="1"/>
      <w:numFmt w:val="decimal"/>
      <w:lvlText w:val="%4."/>
      <w:lvlJc w:val="left"/>
      <w:pPr>
        <w:ind w:left="2880" w:hanging="360"/>
      </w:pPr>
    </w:lvl>
    <w:lvl w:ilvl="4" w:tplc="BBBCBB1E" w:tentative="1">
      <w:start w:val="1"/>
      <w:numFmt w:val="lowerLetter"/>
      <w:lvlText w:val="%5."/>
      <w:lvlJc w:val="left"/>
      <w:pPr>
        <w:ind w:left="3600" w:hanging="360"/>
      </w:pPr>
    </w:lvl>
    <w:lvl w:ilvl="5" w:tplc="0256D8DE" w:tentative="1">
      <w:start w:val="1"/>
      <w:numFmt w:val="lowerRoman"/>
      <w:lvlText w:val="%6."/>
      <w:lvlJc w:val="right"/>
      <w:pPr>
        <w:ind w:left="4320" w:hanging="180"/>
      </w:pPr>
    </w:lvl>
    <w:lvl w:ilvl="6" w:tplc="6386A54C" w:tentative="1">
      <w:start w:val="1"/>
      <w:numFmt w:val="decimal"/>
      <w:lvlText w:val="%7."/>
      <w:lvlJc w:val="left"/>
      <w:pPr>
        <w:ind w:left="5040" w:hanging="360"/>
      </w:pPr>
    </w:lvl>
    <w:lvl w:ilvl="7" w:tplc="C838B594" w:tentative="1">
      <w:start w:val="1"/>
      <w:numFmt w:val="lowerLetter"/>
      <w:lvlText w:val="%8."/>
      <w:lvlJc w:val="left"/>
      <w:pPr>
        <w:ind w:left="5760" w:hanging="360"/>
      </w:pPr>
    </w:lvl>
    <w:lvl w:ilvl="8" w:tplc="68E46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37023"/>
    <w:multiLevelType w:val="hybridMultilevel"/>
    <w:tmpl w:val="751411CA"/>
    <w:lvl w:ilvl="0" w:tplc="F336F03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C269558" w:tentative="1">
      <w:start w:val="1"/>
      <w:numFmt w:val="lowerLetter"/>
      <w:lvlText w:val="%2."/>
      <w:lvlJc w:val="left"/>
      <w:pPr>
        <w:ind w:left="1440" w:hanging="360"/>
      </w:pPr>
    </w:lvl>
    <w:lvl w:ilvl="2" w:tplc="C69E3120" w:tentative="1">
      <w:start w:val="1"/>
      <w:numFmt w:val="lowerRoman"/>
      <w:lvlText w:val="%3."/>
      <w:lvlJc w:val="right"/>
      <w:pPr>
        <w:ind w:left="2160" w:hanging="180"/>
      </w:pPr>
    </w:lvl>
    <w:lvl w:ilvl="3" w:tplc="0F3A921C" w:tentative="1">
      <w:start w:val="1"/>
      <w:numFmt w:val="decimal"/>
      <w:lvlText w:val="%4."/>
      <w:lvlJc w:val="left"/>
      <w:pPr>
        <w:ind w:left="2880" w:hanging="360"/>
      </w:pPr>
    </w:lvl>
    <w:lvl w:ilvl="4" w:tplc="B83EC4F8" w:tentative="1">
      <w:start w:val="1"/>
      <w:numFmt w:val="lowerLetter"/>
      <w:lvlText w:val="%5."/>
      <w:lvlJc w:val="left"/>
      <w:pPr>
        <w:ind w:left="3600" w:hanging="360"/>
      </w:pPr>
    </w:lvl>
    <w:lvl w:ilvl="5" w:tplc="F6E2E852" w:tentative="1">
      <w:start w:val="1"/>
      <w:numFmt w:val="lowerRoman"/>
      <w:lvlText w:val="%6."/>
      <w:lvlJc w:val="right"/>
      <w:pPr>
        <w:ind w:left="4320" w:hanging="180"/>
      </w:pPr>
    </w:lvl>
    <w:lvl w:ilvl="6" w:tplc="190C3B14" w:tentative="1">
      <w:start w:val="1"/>
      <w:numFmt w:val="decimal"/>
      <w:lvlText w:val="%7."/>
      <w:lvlJc w:val="left"/>
      <w:pPr>
        <w:ind w:left="5040" w:hanging="360"/>
      </w:pPr>
    </w:lvl>
    <w:lvl w:ilvl="7" w:tplc="D7F45F88" w:tentative="1">
      <w:start w:val="1"/>
      <w:numFmt w:val="lowerLetter"/>
      <w:lvlText w:val="%8."/>
      <w:lvlJc w:val="left"/>
      <w:pPr>
        <w:ind w:left="5760" w:hanging="360"/>
      </w:pPr>
    </w:lvl>
    <w:lvl w:ilvl="8" w:tplc="4D38D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3C2315"/>
    <w:multiLevelType w:val="hybridMultilevel"/>
    <w:tmpl w:val="40FA15DC"/>
    <w:lvl w:ilvl="0" w:tplc="05FAB06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6C4B0B2" w:tentative="1">
      <w:start w:val="1"/>
      <w:numFmt w:val="lowerLetter"/>
      <w:lvlText w:val="%2."/>
      <w:lvlJc w:val="left"/>
      <w:pPr>
        <w:ind w:left="2073" w:hanging="360"/>
      </w:pPr>
    </w:lvl>
    <w:lvl w:ilvl="2" w:tplc="18806BD2" w:tentative="1">
      <w:start w:val="1"/>
      <w:numFmt w:val="lowerRoman"/>
      <w:lvlText w:val="%3."/>
      <w:lvlJc w:val="right"/>
      <w:pPr>
        <w:ind w:left="2793" w:hanging="180"/>
      </w:pPr>
    </w:lvl>
    <w:lvl w:ilvl="3" w:tplc="E182CE74" w:tentative="1">
      <w:start w:val="1"/>
      <w:numFmt w:val="decimal"/>
      <w:lvlText w:val="%4."/>
      <w:lvlJc w:val="left"/>
      <w:pPr>
        <w:ind w:left="3513" w:hanging="360"/>
      </w:pPr>
    </w:lvl>
    <w:lvl w:ilvl="4" w:tplc="B3F67C22" w:tentative="1">
      <w:start w:val="1"/>
      <w:numFmt w:val="lowerLetter"/>
      <w:lvlText w:val="%5."/>
      <w:lvlJc w:val="left"/>
      <w:pPr>
        <w:ind w:left="4233" w:hanging="360"/>
      </w:pPr>
    </w:lvl>
    <w:lvl w:ilvl="5" w:tplc="8B0E3F80" w:tentative="1">
      <w:start w:val="1"/>
      <w:numFmt w:val="lowerRoman"/>
      <w:lvlText w:val="%6."/>
      <w:lvlJc w:val="right"/>
      <w:pPr>
        <w:ind w:left="4953" w:hanging="180"/>
      </w:pPr>
    </w:lvl>
    <w:lvl w:ilvl="6" w:tplc="660E80FC" w:tentative="1">
      <w:start w:val="1"/>
      <w:numFmt w:val="decimal"/>
      <w:lvlText w:val="%7."/>
      <w:lvlJc w:val="left"/>
      <w:pPr>
        <w:ind w:left="5673" w:hanging="360"/>
      </w:pPr>
    </w:lvl>
    <w:lvl w:ilvl="7" w:tplc="E3561E40" w:tentative="1">
      <w:start w:val="1"/>
      <w:numFmt w:val="lowerLetter"/>
      <w:lvlText w:val="%8."/>
      <w:lvlJc w:val="left"/>
      <w:pPr>
        <w:ind w:left="6393" w:hanging="360"/>
      </w:pPr>
    </w:lvl>
    <w:lvl w:ilvl="8" w:tplc="D27C9FE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3A95E6E"/>
    <w:multiLevelType w:val="hybridMultilevel"/>
    <w:tmpl w:val="E982C0DE"/>
    <w:lvl w:ilvl="0" w:tplc="987E8706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C359A2"/>
    <w:multiLevelType w:val="hybridMultilevel"/>
    <w:tmpl w:val="BE6A7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D47FB8"/>
    <w:multiLevelType w:val="hybridMultilevel"/>
    <w:tmpl w:val="9248562A"/>
    <w:lvl w:ilvl="0" w:tplc="F1FAB38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5167D8E" w:tentative="1">
      <w:start w:val="1"/>
      <w:numFmt w:val="lowerLetter"/>
      <w:lvlText w:val="%2."/>
      <w:lvlJc w:val="left"/>
      <w:pPr>
        <w:ind w:left="1440" w:hanging="360"/>
      </w:pPr>
    </w:lvl>
    <w:lvl w:ilvl="2" w:tplc="408A51C6" w:tentative="1">
      <w:start w:val="1"/>
      <w:numFmt w:val="lowerRoman"/>
      <w:lvlText w:val="%3."/>
      <w:lvlJc w:val="right"/>
      <w:pPr>
        <w:ind w:left="2160" w:hanging="180"/>
      </w:pPr>
    </w:lvl>
    <w:lvl w:ilvl="3" w:tplc="822422C4" w:tentative="1">
      <w:start w:val="1"/>
      <w:numFmt w:val="decimal"/>
      <w:lvlText w:val="%4."/>
      <w:lvlJc w:val="left"/>
      <w:pPr>
        <w:ind w:left="2880" w:hanging="360"/>
      </w:pPr>
    </w:lvl>
    <w:lvl w:ilvl="4" w:tplc="34D2AA84" w:tentative="1">
      <w:start w:val="1"/>
      <w:numFmt w:val="lowerLetter"/>
      <w:lvlText w:val="%5."/>
      <w:lvlJc w:val="left"/>
      <w:pPr>
        <w:ind w:left="3600" w:hanging="360"/>
      </w:pPr>
    </w:lvl>
    <w:lvl w:ilvl="5" w:tplc="2C840770" w:tentative="1">
      <w:start w:val="1"/>
      <w:numFmt w:val="lowerRoman"/>
      <w:lvlText w:val="%6."/>
      <w:lvlJc w:val="right"/>
      <w:pPr>
        <w:ind w:left="4320" w:hanging="180"/>
      </w:pPr>
    </w:lvl>
    <w:lvl w:ilvl="6" w:tplc="A23EABC4" w:tentative="1">
      <w:start w:val="1"/>
      <w:numFmt w:val="decimal"/>
      <w:lvlText w:val="%7."/>
      <w:lvlJc w:val="left"/>
      <w:pPr>
        <w:ind w:left="5040" w:hanging="360"/>
      </w:pPr>
    </w:lvl>
    <w:lvl w:ilvl="7" w:tplc="0E3A38D4" w:tentative="1">
      <w:start w:val="1"/>
      <w:numFmt w:val="lowerLetter"/>
      <w:lvlText w:val="%8."/>
      <w:lvlJc w:val="left"/>
      <w:pPr>
        <w:ind w:left="5760" w:hanging="360"/>
      </w:pPr>
    </w:lvl>
    <w:lvl w:ilvl="8" w:tplc="7E7016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715FA2"/>
    <w:multiLevelType w:val="hybridMultilevel"/>
    <w:tmpl w:val="06B47788"/>
    <w:lvl w:ilvl="0" w:tplc="CBC0361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798478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570E5E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9FAD1C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78818F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54F23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41E418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87A4B5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2CED16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4" w15:restartNumberingAfterBreak="0">
    <w:nsid w:val="71FC1910"/>
    <w:multiLevelType w:val="hybridMultilevel"/>
    <w:tmpl w:val="DA521B96"/>
    <w:lvl w:ilvl="0" w:tplc="6BE812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23A631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5FA4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4AE10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BC4AA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1C8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61C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DAB6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3412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1"/>
  </w:num>
  <w:num w:numId="11">
    <w:abstractNumId w:val="44"/>
  </w:num>
  <w:num w:numId="12">
    <w:abstractNumId w:val="43"/>
  </w:num>
  <w:num w:numId="13">
    <w:abstractNumId w:val="38"/>
  </w:num>
  <w:num w:numId="14">
    <w:abstractNumId w:val="33"/>
  </w:num>
  <w:num w:numId="15">
    <w:abstractNumId w:val="42"/>
  </w:num>
  <w:num w:numId="16">
    <w:abstractNumId w:val="37"/>
  </w:num>
  <w:num w:numId="17">
    <w:abstractNumId w:val="34"/>
  </w:num>
  <w:num w:numId="18">
    <w:abstractNumId w:val="36"/>
  </w:num>
  <w:num w:numId="19">
    <w:abstractNumId w:val="40"/>
  </w:num>
  <w:num w:numId="20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0F4B"/>
    <w:rsid w:val="00087631"/>
    <w:rsid w:val="00093D93"/>
    <w:rsid w:val="00095179"/>
    <w:rsid w:val="00096694"/>
    <w:rsid w:val="000A3502"/>
    <w:rsid w:val="000A6DCA"/>
    <w:rsid w:val="000B359D"/>
    <w:rsid w:val="000B3A17"/>
    <w:rsid w:val="000B5266"/>
    <w:rsid w:val="000B7885"/>
    <w:rsid w:val="000D26FB"/>
    <w:rsid w:val="00102C20"/>
    <w:rsid w:val="00107789"/>
    <w:rsid w:val="00113C8B"/>
    <w:rsid w:val="00122DFA"/>
    <w:rsid w:val="00152AC7"/>
    <w:rsid w:val="00153904"/>
    <w:rsid w:val="0016343D"/>
    <w:rsid w:val="001751FB"/>
    <w:rsid w:val="0017646B"/>
    <w:rsid w:val="00183306"/>
    <w:rsid w:val="00197F48"/>
    <w:rsid w:val="001A7AF8"/>
    <w:rsid w:val="001B1711"/>
    <w:rsid w:val="001C7A79"/>
    <w:rsid w:val="001E67BE"/>
    <w:rsid w:val="001F0E12"/>
    <w:rsid w:val="00200F54"/>
    <w:rsid w:val="00226BD9"/>
    <w:rsid w:val="00235BDF"/>
    <w:rsid w:val="0025742B"/>
    <w:rsid w:val="00262D44"/>
    <w:rsid w:val="00266765"/>
    <w:rsid w:val="0026732A"/>
    <w:rsid w:val="002862D5"/>
    <w:rsid w:val="0029747E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3B0E"/>
    <w:rsid w:val="003745CC"/>
    <w:rsid w:val="003752A0"/>
    <w:rsid w:val="0037624E"/>
    <w:rsid w:val="00384F22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62A86"/>
    <w:rsid w:val="00471E15"/>
    <w:rsid w:val="00480712"/>
    <w:rsid w:val="00481D2F"/>
    <w:rsid w:val="00482F9F"/>
    <w:rsid w:val="00485316"/>
    <w:rsid w:val="004B19D1"/>
    <w:rsid w:val="004B27BA"/>
    <w:rsid w:val="004B3135"/>
    <w:rsid w:val="004C6ABD"/>
    <w:rsid w:val="004C7356"/>
    <w:rsid w:val="004F5100"/>
    <w:rsid w:val="00511419"/>
    <w:rsid w:val="00513F03"/>
    <w:rsid w:val="00524439"/>
    <w:rsid w:val="00525EED"/>
    <w:rsid w:val="00543B8C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35D8E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41C1"/>
    <w:rsid w:val="007B5EF8"/>
    <w:rsid w:val="007C0A14"/>
    <w:rsid w:val="007C336E"/>
    <w:rsid w:val="007C65C3"/>
    <w:rsid w:val="007C70B5"/>
    <w:rsid w:val="007D725D"/>
    <w:rsid w:val="007F19D6"/>
    <w:rsid w:val="007F6253"/>
    <w:rsid w:val="0080629E"/>
    <w:rsid w:val="00807E94"/>
    <w:rsid w:val="00810F90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3264D"/>
    <w:rsid w:val="0095409A"/>
    <w:rsid w:val="00960141"/>
    <w:rsid w:val="00961C25"/>
    <w:rsid w:val="00962227"/>
    <w:rsid w:val="00964C7A"/>
    <w:rsid w:val="0097722D"/>
    <w:rsid w:val="00982FD5"/>
    <w:rsid w:val="009A39B6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4D09"/>
    <w:rsid w:val="00A17A66"/>
    <w:rsid w:val="00A23EFA"/>
    <w:rsid w:val="00A4299B"/>
    <w:rsid w:val="00A61B49"/>
    <w:rsid w:val="00A620FF"/>
    <w:rsid w:val="00A73C31"/>
    <w:rsid w:val="00A9016A"/>
    <w:rsid w:val="00A9435B"/>
    <w:rsid w:val="00A953E8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0384A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674CB"/>
    <w:rsid w:val="00D7659F"/>
    <w:rsid w:val="00D92FF9"/>
    <w:rsid w:val="00DA3C5A"/>
    <w:rsid w:val="00DA4CFC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16F14"/>
    <w:rsid w:val="00F214BB"/>
    <w:rsid w:val="00F232E5"/>
    <w:rsid w:val="00F26E8E"/>
    <w:rsid w:val="00F27B2A"/>
    <w:rsid w:val="00F27DE3"/>
    <w:rsid w:val="00F424DE"/>
    <w:rsid w:val="00F57569"/>
    <w:rsid w:val="00F655DF"/>
    <w:rsid w:val="00F658F0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41456CDB8A43C7BC1DA46531EC6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8A1349-8E0C-4EDD-9CC3-172CD6977AB3}"/>
      </w:docPartPr>
      <w:docPartBody>
        <w:p w:rsidR="000F449E" w:rsidRDefault="00D03C64" w:rsidP="0037210F">
          <w:pPr>
            <w:pStyle w:val="F141456CDB8A43C7BC1DA46531EC6C00"/>
          </w:pPr>
          <w:r w:rsidRPr="00087631">
            <w:rPr>
              <w:rStyle w:val="Tekstzastpczy"/>
            </w:rPr>
            <w:t>Wybierz blok konstrukcyjny.</w:t>
          </w:r>
        </w:p>
      </w:docPartBody>
    </w:docPart>
    <w:docPart>
      <w:docPartPr>
        <w:name w:val="A424B1D8BEDF49468239D8461EE03F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E13267-9F6A-4CCE-8B5D-8D9DB08F8EC9}"/>
      </w:docPartPr>
      <w:docPartBody>
        <w:p w:rsidR="003920FB" w:rsidRDefault="00AC75B0" w:rsidP="00AC75B0">
          <w:pPr>
            <w:pStyle w:val="A424B1D8BEDF49468239D8461EE03FCB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50B0" w:rsidRDefault="005950B0">
      <w:pPr>
        <w:spacing w:after="0" w:line="240" w:lineRule="auto"/>
      </w:pPr>
      <w:r>
        <w:separator/>
      </w:r>
    </w:p>
  </w:endnote>
  <w:endnote w:type="continuationSeparator" w:id="0">
    <w:p w:rsidR="005950B0" w:rsidRDefault="005950B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50B0" w:rsidRDefault="005950B0">
      <w:pPr>
        <w:spacing w:after="0" w:line="240" w:lineRule="auto"/>
      </w:pPr>
      <w:r>
        <w:separator/>
      </w:r>
    </w:p>
  </w:footnote>
  <w:footnote w:type="continuationSeparator" w:id="0">
    <w:p w:rsidR="005950B0" w:rsidRDefault="005950B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F449E"/>
    <w:rsid w:val="0037210F"/>
    <w:rsid w:val="003920FB"/>
    <w:rsid w:val="005950B0"/>
    <w:rsid w:val="006109DA"/>
    <w:rsid w:val="006418F0"/>
    <w:rsid w:val="00771EF3"/>
    <w:rsid w:val="007950A6"/>
    <w:rsid w:val="007E5C43"/>
    <w:rsid w:val="00833593"/>
    <w:rsid w:val="00963E08"/>
    <w:rsid w:val="00AA4EF6"/>
    <w:rsid w:val="00AB4B1C"/>
    <w:rsid w:val="00AC75B0"/>
    <w:rsid w:val="00D03C64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75B0"/>
    <w:rPr>
      <w:color w:val="808080"/>
    </w:rPr>
  </w:style>
  <w:style w:type="paragraph" w:customStyle="1" w:styleId="F141456CDB8A43C7BC1DA46531EC6C00">
    <w:name w:val="F141456CDB8A43C7BC1DA46531EC6C00"/>
    <w:rsid w:val="0037210F"/>
  </w:style>
  <w:style w:type="paragraph" w:customStyle="1" w:styleId="A424B1D8BEDF49468239D8461EE03FCB">
    <w:name w:val="A424B1D8BEDF49468239D8461EE03FCB"/>
    <w:rsid w:val="00AC75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Zalewski Paweł</cp:lastModifiedBy>
  <cp:revision>6</cp:revision>
  <cp:lastPrinted>2016-10-07T08:49:00Z</cp:lastPrinted>
  <dcterms:created xsi:type="dcterms:W3CDTF">2024-05-20T12:31:00Z</dcterms:created>
  <dcterms:modified xsi:type="dcterms:W3CDTF">2024-05-20T12:34:00Z</dcterms:modified>
</cp:coreProperties>
</file>